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5E387777" w:rsidR="00D95CAD" w:rsidRDefault="00D95CAD" w:rsidP="00D95CAD">
      <w:pPr>
        <w:jc w:val="both"/>
      </w:pPr>
      <w:r w:rsidRPr="000031D3">
        <w:t xml:space="preserve">k veřejné zakázce malého rozsahu </w:t>
      </w:r>
      <w:r>
        <w:t xml:space="preserve">s názvem </w:t>
      </w:r>
      <w:r w:rsidRPr="006E76A8">
        <w:t>„</w:t>
      </w:r>
      <w:r w:rsidR="009A4264">
        <w:rPr>
          <w:b/>
          <w:bCs/>
        </w:rPr>
        <w:t xml:space="preserve">Přístroj pro měření </w:t>
      </w:r>
      <w:r w:rsidR="0066180A">
        <w:rPr>
          <w:b/>
          <w:bCs/>
        </w:rPr>
        <w:t>očních vad</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9A4264">
        <w:rPr>
          <w:b/>
        </w:rPr>
        <w:t>6</w:t>
      </w:r>
      <w:r w:rsidR="00602D73">
        <w:rPr>
          <w:b/>
        </w:rPr>
        <w:t>/</w:t>
      </w:r>
      <w:r w:rsidR="0066180A">
        <w:rPr>
          <w:b/>
        </w:rPr>
        <w:t>4/měření očních vad</w:t>
      </w:r>
      <w:r w:rsidR="00602D73">
        <w:rPr>
          <w:b/>
        </w:rPr>
        <w:t xml:space="preserve"> </w:t>
      </w:r>
      <w:r w:rsidR="002C10A6" w:rsidRPr="002B749B">
        <w:t xml:space="preserve">(v systému EZAK </w:t>
      </w:r>
      <w:r w:rsidR="002C10A6">
        <w:t xml:space="preserve">číslo </w:t>
      </w:r>
      <w:r w:rsidR="002C10A6" w:rsidRPr="002B749B">
        <w:t>P</w:t>
      </w:r>
      <w:r w:rsidR="001F75DF">
        <w:t>2</w:t>
      </w:r>
      <w:r w:rsidR="009A4264">
        <w:t>6</w:t>
      </w:r>
      <w:r w:rsidR="001F75DF">
        <w:t>V00000</w:t>
      </w:r>
      <w:r w:rsidR="009A4264">
        <w:t>0</w:t>
      </w:r>
      <w:r w:rsidR="0066180A">
        <w:t>24</w:t>
      </w:r>
      <w:r w:rsidR="002C10A6" w:rsidRPr="002B749B">
        <w:t>)</w:t>
      </w:r>
      <w:r w:rsidR="002C10A6">
        <w:rPr>
          <w:b/>
        </w:rPr>
        <w:t xml:space="preserve"> </w:t>
      </w:r>
      <w:r w:rsidRPr="00C843AB">
        <w:t xml:space="preserve">pro zadavatele </w:t>
      </w:r>
      <w:r w:rsidR="00984393">
        <w:t>Moravskoslezská n</w:t>
      </w:r>
      <w:r w:rsidRPr="00C843AB">
        <w:t>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05083EE0" w:rsidR="00DC48C4" w:rsidRDefault="00DC48C4" w:rsidP="00FD58E5">
      <w:pPr>
        <w:snapToGrid w:val="0"/>
        <w:spacing w:line="276" w:lineRule="auto"/>
        <w:rPr>
          <w:b/>
        </w:rPr>
      </w:pPr>
      <w:r w:rsidRPr="00DC48C4">
        <w:t>Název:</w:t>
      </w:r>
      <w:r w:rsidRPr="00DC48C4">
        <w:tab/>
      </w:r>
      <w:r w:rsidR="00A319D0">
        <w:rPr>
          <w:b/>
        </w:rPr>
        <w:tab/>
      </w:r>
      <w:r w:rsidR="00A319D0">
        <w:rPr>
          <w:b/>
        </w:rPr>
        <w:tab/>
        <w:t>Moravskoslezská n</w:t>
      </w:r>
      <w:r>
        <w:rPr>
          <w:b/>
        </w:rPr>
        <w:t>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6594BC23" w:rsidR="0076424F" w:rsidRDefault="0076424F" w:rsidP="005701B2">
      <w:pPr>
        <w:snapToGrid w:val="0"/>
        <w:spacing w:line="276" w:lineRule="auto"/>
      </w:pPr>
      <w:r>
        <w:t>Kontaktní osoba</w:t>
      </w:r>
      <w:r w:rsidR="005701B2">
        <w:t>:</w:t>
      </w:r>
      <w:r w:rsidR="005701B2">
        <w:tab/>
      </w:r>
      <w:r w:rsidR="00501A7F">
        <w:t xml:space="preserve">Aurelie </w:t>
      </w:r>
      <w:proofErr w:type="spellStart"/>
      <w:r w:rsidR="00501A7F">
        <w:t>Galijaševičová</w:t>
      </w:r>
      <w:proofErr w:type="spellEnd"/>
      <w:r w:rsidR="005701B2">
        <w:t xml:space="preserve">, </w:t>
      </w:r>
      <w:hyperlink r:id="rId9" w:history="1">
        <w:r w:rsidR="00AC15AF" w:rsidRPr="006135D5">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Bujáková, 558 309 105, </w:t>
      </w:r>
      <w:r>
        <w:t xml:space="preserve"> </w:t>
      </w:r>
      <w:hyperlink r:id="rId10" w:history="1">
        <w:r w:rsidR="0076424F" w:rsidRPr="00332B4B">
          <w:rPr>
            <w:rStyle w:val="Hypertextovodkaz"/>
          </w:rPr>
          <w:t>lucie.bujakova@nemtr.cz</w:t>
        </w:r>
      </w:hyperlink>
      <w:r w:rsidR="0076424F">
        <w:t xml:space="preserve">               </w:t>
      </w:r>
    </w:p>
    <w:p w14:paraId="29E5249B" w14:textId="77777777" w:rsidR="005701B2" w:rsidRDefault="005701B2" w:rsidP="005701B2">
      <w:pPr>
        <w:snapToGrid w:val="0"/>
        <w:spacing w:line="276" w:lineRule="auto"/>
        <w:ind w:left="360"/>
      </w:pPr>
      <w:r>
        <w:tab/>
      </w:r>
      <w:r>
        <w:tab/>
      </w:r>
      <w:r>
        <w:tab/>
      </w:r>
      <w:r>
        <w:tab/>
        <w:t>(administrace veřejné zakázky)</w:t>
      </w:r>
      <w:r w:rsidR="0076424F">
        <w:tab/>
      </w:r>
      <w:r w:rsidR="0076424F">
        <w:tab/>
      </w:r>
    </w:p>
    <w:p w14:paraId="56BA1C75" w14:textId="77777777" w:rsidR="00DC48C4" w:rsidRDefault="00DC48C4" w:rsidP="00BA141E">
      <w:pPr>
        <w:snapToGrid w:val="0"/>
        <w:spacing w:after="240" w:line="276" w:lineRule="auto"/>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72332228" w14:textId="77777777" w:rsidR="00FD58E5" w:rsidRDefault="00FD58E5" w:rsidP="00174B61">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2EB242C8" w14:textId="77777777" w:rsidR="004C3EB7" w:rsidRDefault="004C3EB7" w:rsidP="00F06997">
      <w:pPr>
        <w:snapToGrid w:val="0"/>
        <w:spacing w:before="240" w:line="276" w:lineRule="auto"/>
        <w:ind w:left="720"/>
        <w:jc w:val="both"/>
      </w:pPr>
    </w:p>
    <w:p w14:paraId="07B8BC04" w14:textId="77777777" w:rsidR="0002725B" w:rsidRDefault="0002725B" w:rsidP="004C3EB7">
      <w:pPr>
        <w:numPr>
          <w:ilvl w:val="1"/>
          <w:numId w:val="2"/>
        </w:numPr>
        <w:snapToGrid w:val="0"/>
        <w:spacing w:before="240" w:line="276" w:lineRule="auto"/>
        <w:ind w:left="700" w:hanging="700"/>
        <w:jc w:val="both"/>
      </w:pPr>
      <w:r>
        <w:lastRenderedPageBreak/>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4DA14634" w14:textId="77777777" w:rsidR="00703543" w:rsidRPr="00703543" w:rsidRDefault="00703543" w:rsidP="00703543">
      <w:pPr>
        <w:numPr>
          <w:ilvl w:val="1"/>
          <w:numId w:val="2"/>
        </w:numPr>
        <w:snapToGrid w:val="0"/>
        <w:spacing w:before="240" w:line="276" w:lineRule="auto"/>
        <w:ind w:hanging="720"/>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75D33A92" w14:textId="792CB45A"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437AFCE8" w14:textId="77777777" w:rsidR="00E25B93" w:rsidRDefault="00E25B93" w:rsidP="00E25B93">
      <w:pPr>
        <w:snapToGrid w:val="0"/>
        <w:spacing w:before="240"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3F712B00"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A319D0">
        <w:t>1</w:t>
      </w:r>
      <w:r w:rsidR="00AC15AF">
        <w:t xml:space="preserve"> ks </w:t>
      </w:r>
      <w:r w:rsidR="00A319D0">
        <w:t xml:space="preserve">přístroje pro měření </w:t>
      </w:r>
      <w:r w:rsidR="0066180A">
        <w:t>očních vad</w:t>
      </w:r>
      <w:r w:rsidR="00AC15AF">
        <w:t xml:space="preserve"> pro potřeby </w:t>
      </w:r>
      <w:r w:rsidR="00A319D0">
        <w:t>dětské ambulance Moravskoslezské n</w:t>
      </w:r>
      <w:r w:rsidR="00D844BA">
        <w:t xml:space="preserve">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3FC559DE"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w:t>
      </w:r>
      <w:r w:rsidR="00DF279C">
        <w:t>Moravskoslezská n</w:t>
      </w:r>
      <w:r w:rsidR="00EC43D7">
        <w:t xml:space="preserve">emocnice Třinec, příspěvková organizace, </w:t>
      </w:r>
      <w:r w:rsidR="00094FAB">
        <w:t xml:space="preserve">Kaštanová 268, Dolní </w:t>
      </w:r>
      <w:proofErr w:type="spellStart"/>
      <w:r w:rsidR="00094FAB">
        <w:t>Líštná</w:t>
      </w:r>
      <w:proofErr w:type="spellEnd"/>
      <w:r w:rsidR="00094FAB">
        <w:t>, 739 61 Třinec.</w:t>
      </w:r>
    </w:p>
    <w:p w14:paraId="7521FD39" w14:textId="064F5102"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w:t>
      </w:r>
      <w:r w:rsidR="00A319D0">
        <w:t>4</w:t>
      </w:r>
      <w:r w:rsidR="00636E5A">
        <w:t xml:space="preserve"> týdnů</w:t>
      </w:r>
      <w:r w:rsidR="0057450B">
        <w:t xml:space="preserve"> ode dne nabytí účinnosti smlouvy</w:t>
      </w:r>
      <w:r w:rsidR="00094FAB">
        <w:t>.</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2CEB2CF3" w14:textId="77777777" w:rsidR="001213F4" w:rsidRDefault="001213F4" w:rsidP="001213F4">
      <w:pPr>
        <w:snapToGrid w:val="0"/>
        <w:spacing w:line="276" w:lineRule="auto"/>
        <w:ind w:left="709"/>
        <w:jc w:val="both"/>
      </w:pPr>
    </w:p>
    <w:p w14:paraId="55283F71" w14:textId="77777777" w:rsidR="00926F68" w:rsidRPr="007A5F73" w:rsidRDefault="00926F68" w:rsidP="00926F68">
      <w:pPr>
        <w:tabs>
          <w:tab w:val="left" w:pos="709"/>
        </w:tabs>
        <w:snapToGrid w:val="0"/>
        <w:ind w:left="709"/>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7F1526F1" w14:textId="77777777" w:rsidR="002F35B5" w:rsidRDefault="00D52CDF" w:rsidP="002F35B5">
      <w:pPr>
        <w:tabs>
          <w:tab w:val="left" w:pos="993"/>
        </w:tabs>
        <w:snapToGrid w:val="0"/>
        <w:jc w:val="both"/>
      </w:pPr>
      <w:r>
        <w:t xml:space="preserve">4.1.      </w:t>
      </w:r>
      <w:r w:rsidR="000668BF">
        <w:t xml:space="preserve">Technická specifikace </w:t>
      </w:r>
      <w:r w:rsidR="00AF39BD">
        <w:t xml:space="preserve">– viz </w:t>
      </w:r>
      <w:r w:rsidR="00AF39BD">
        <w:rPr>
          <w:b/>
        </w:rPr>
        <w:t>P</w:t>
      </w:r>
      <w:r w:rsidR="00AF39BD" w:rsidRPr="00AF39BD">
        <w:rPr>
          <w:b/>
        </w:rPr>
        <w:t>říloha č. 1a</w:t>
      </w:r>
      <w:r w:rsidR="00AF39BD">
        <w:t xml:space="preserve">  Zadávací dokumentace. </w:t>
      </w:r>
    </w:p>
    <w:p w14:paraId="6983DE7D" w14:textId="77777777" w:rsidR="00825B85" w:rsidRDefault="00825B85" w:rsidP="006A26EB">
      <w:pPr>
        <w:tabs>
          <w:tab w:val="left" w:pos="993"/>
        </w:tabs>
        <w:snapToGrid w:val="0"/>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274EFEAF" w14:textId="77777777" w:rsidR="00AC15AF" w:rsidRDefault="00AC15AF" w:rsidP="00AC15AF">
      <w:pPr>
        <w:pStyle w:val="Odstavecseseznamem"/>
      </w:pPr>
    </w:p>
    <w:p w14:paraId="58A0AE63" w14:textId="77777777" w:rsidR="00AC15AF" w:rsidRDefault="00AC15AF" w:rsidP="00AC15AF">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1538AE48" w14:textId="77777777" w:rsidR="00511B99" w:rsidRDefault="00511B99"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61970A49" w14:textId="77777777" w:rsidR="006B4889" w:rsidRDefault="006B4889" w:rsidP="006B4889">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BE378D1" w14:textId="0C6CE846" w:rsidR="00A319D0" w:rsidRDefault="00A319D0"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možnost zápůjčky před podpisem smlouvy</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1B30FA3" w14:textId="77777777" w:rsidR="00051226" w:rsidRDefault="00051226"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D53C57">
      <w:pPr>
        <w:numPr>
          <w:ilvl w:val="1"/>
          <w:numId w:val="9"/>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D53C57">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D53C57">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D53C57">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D746CDC" w14:textId="77777777" w:rsidR="00FC7851" w:rsidRDefault="00FC7851" w:rsidP="00301C64">
      <w:pPr>
        <w:snapToGrid w:val="0"/>
        <w:ind w:left="-11"/>
        <w:jc w:val="both"/>
      </w:pPr>
    </w:p>
    <w:p w14:paraId="76811D7E" w14:textId="77777777" w:rsidR="00301C64" w:rsidRDefault="00301C64"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4DA92373" w14:textId="77777777" w:rsidR="00795016" w:rsidRDefault="00795016" w:rsidP="00804118">
      <w:pPr>
        <w:snapToGrid w:val="0"/>
        <w:ind w:left="720" w:hanging="720"/>
        <w:jc w:val="both"/>
      </w:pPr>
      <w:proofErr w:type="gramStart"/>
      <w:r w:rsidRPr="00D53C57">
        <w:rPr>
          <w:b/>
        </w:rPr>
        <w:t>8.1</w:t>
      </w:r>
      <w:proofErr w:type="gramEnd"/>
      <w:r w:rsidRPr="00D53C57">
        <w:rPr>
          <w:b/>
        </w:rPr>
        <w:t>.</w:t>
      </w:r>
      <w:r>
        <w:tab/>
      </w:r>
      <w:r w:rsidRPr="00795016">
        <w:rPr>
          <w:b/>
        </w:rPr>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02FDC8B7" w:rsidR="007151EE" w:rsidRPr="00D53C57" w:rsidRDefault="00D53C57" w:rsidP="00D53C57">
      <w:pPr>
        <w:snapToGrid w:val="0"/>
        <w:ind w:left="720" w:hanging="720"/>
        <w:jc w:val="both"/>
        <w:rPr>
          <w:b/>
        </w:rPr>
      </w:pPr>
      <w:r w:rsidRPr="00D53C57">
        <w:rPr>
          <w:b/>
        </w:rPr>
        <w:t>8.2</w:t>
      </w:r>
      <w:r w:rsidRPr="00D53C57">
        <w:rPr>
          <w:b/>
        </w:rPr>
        <w:tab/>
      </w:r>
      <w:r w:rsidR="007151EE" w:rsidRPr="00D53C57">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D7C405E" w14:textId="794E694A" w:rsidR="00D53C57"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502A3710" w14:textId="77777777" w:rsidR="00D53C57" w:rsidRDefault="00D53C57" w:rsidP="00D53C57">
      <w:pPr>
        <w:pStyle w:val="Styl-normln-odsazen"/>
        <w:tabs>
          <w:tab w:val="left" w:pos="993"/>
        </w:tabs>
        <w:ind w:left="0"/>
        <w:jc w:val="both"/>
        <w:rPr>
          <w:rFonts w:ascii="Times New Roman" w:eastAsia="Arial Unicode MS" w:hAnsi="Times New Roman" w:cs="Times New Roman"/>
          <w:sz w:val="24"/>
          <w:szCs w:val="24"/>
        </w:rPr>
      </w:pPr>
    </w:p>
    <w:p w14:paraId="47AEEF29" w14:textId="436AF539" w:rsidR="00D53C57" w:rsidRPr="00D53C57" w:rsidRDefault="00D53C57" w:rsidP="00D53C57">
      <w:pPr>
        <w:snapToGrid w:val="0"/>
        <w:ind w:left="720" w:hanging="720"/>
        <w:jc w:val="both"/>
        <w:rPr>
          <w:b/>
        </w:rPr>
      </w:pPr>
      <w:r>
        <w:rPr>
          <w:b/>
        </w:rPr>
        <w:t>8.3</w:t>
      </w:r>
      <w:r>
        <w:rPr>
          <w:b/>
        </w:rPr>
        <w:tab/>
      </w:r>
      <w:r w:rsidRPr="00D53C57">
        <w:rPr>
          <w:b/>
        </w:rPr>
        <w:t>Technická kvalifikace</w:t>
      </w:r>
    </w:p>
    <w:p w14:paraId="1D19C2D3"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Seznam významných dodávek – Příloha č. 4</w:t>
      </w:r>
    </w:p>
    <w:p w14:paraId="0053E4B5"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Účastník předloží seznam významných dodávek 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 </w:t>
      </w:r>
    </w:p>
    <w:p w14:paraId="2D79B53E"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312ADBED"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Popisy nebo fotografie výrobků určených k dodání</w:t>
      </w:r>
    </w:p>
    <w:p w14:paraId="5443D123"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w:t>
      </w:r>
      <w:r>
        <w:rPr>
          <w:rFonts w:ascii="Times New Roman" w:eastAsia="Arial Unicode MS" w:hAnsi="Times New Roman" w:cs="Times New Roman"/>
          <w:kern w:val="2"/>
          <w:sz w:val="24"/>
          <w:szCs w:val="24"/>
        </w:rPr>
        <w:lastRenderedPageBreak/>
        <w:t>výrobců a technické parametry prokazující splnění všech požadavků definovaných zadavatelem v tomto zadávacím řízení.</w:t>
      </w:r>
    </w:p>
    <w:p w14:paraId="48BB14D7"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4C1B4FE0" w14:textId="77777777" w:rsidR="00D53C57" w:rsidRDefault="00D53C57" w:rsidP="00D53C57">
      <w:pPr>
        <w:numPr>
          <w:ilvl w:val="0"/>
          <w:numId w:val="14"/>
        </w:numPr>
        <w:tabs>
          <w:tab w:val="left" w:pos="709"/>
        </w:tabs>
        <w:snapToGrid w:val="0"/>
        <w:ind w:left="1069"/>
        <w:jc w:val="both"/>
        <w:rPr>
          <w:b/>
          <w:kern w:val="2"/>
        </w:rPr>
      </w:pPr>
      <w:r>
        <w:rPr>
          <w:b/>
        </w:rPr>
        <w:t>Prohlášení o shodě</w:t>
      </w:r>
    </w:p>
    <w:p w14:paraId="4ED42110" w14:textId="77777777" w:rsidR="00D53C57" w:rsidRDefault="00D53C57" w:rsidP="00D53C57">
      <w:pPr>
        <w:tabs>
          <w:tab w:val="left" w:pos="709"/>
        </w:tabs>
        <w:snapToGrid w:val="0"/>
        <w:ind w:left="1058"/>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3B0530BD" w14:textId="77777777" w:rsidR="00D53C57" w:rsidRDefault="00D53C57" w:rsidP="00D53C57">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(v případě, že je třída přístroje uvedena v ES prohlášení o shodě, není nutné samostatné prohlášení dokládat).</w:t>
      </w:r>
    </w:p>
    <w:p w14:paraId="512B98E7" w14:textId="77777777" w:rsidR="00D53C57" w:rsidRDefault="00D53C57" w:rsidP="00D53C57">
      <w:pPr>
        <w:tabs>
          <w:tab w:val="left" w:pos="709"/>
        </w:tabs>
        <w:snapToGrid w:val="0"/>
        <w:ind w:left="709"/>
        <w:jc w:val="both"/>
      </w:pPr>
    </w:p>
    <w:p w14:paraId="1095B262" w14:textId="77777777" w:rsidR="00D53C57" w:rsidRDefault="00D53C57" w:rsidP="00D53C57">
      <w:pPr>
        <w:numPr>
          <w:ilvl w:val="0"/>
          <w:numId w:val="14"/>
        </w:numPr>
        <w:tabs>
          <w:tab w:val="left" w:pos="709"/>
        </w:tabs>
        <w:snapToGrid w:val="0"/>
        <w:ind w:left="1069"/>
        <w:jc w:val="both"/>
        <w:rPr>
          <w:b/>
        </w:rPr>
      </w:pPr>
      <w:r>
        <w:rPr>
          <w:b/>
        </w:rPr>
        <w:t>Návod k obsluze</w:t>
      </w:r>
    </w:p>
    <w:p w14:paraId="59E9129F" w14:textId="77777777" w:rsidR="00D53C57" w:rsidRDefault="00D53C57" w:rsidP="00D53C57">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6624330" w14:textId="77777777" w:rsidR="00B23AAB" w:rsidRDefault="00B23AAB" w:rsidP="00B23AAB">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62B8851E" w14:textId="77777777" w:rsidR="00B23AAB" w:rsidRDefault="00B23AAB" w:rsidP="00DB565A">
      <w:pPr>
        <w:snapToGrid w:val="0"/>
        <w:ind w:left="567" w:hanging="567"/>
        <w:jc w:val="both"/>
      </w:pPr>
    </w:p>
    <w:p w14:paraId="5BD7B354" w14:textId="77777777" w:rsidR="00D81424" w:rsidRDefault="00D81424" w:rsidP="00770931">
      <w:pPr>
        <w:snapToGrid w:val="0"/>
        <w:jc w:val="both"/>
      </w:pPr>
    </w:p>
    <w:p w14:paraId="7D0778C6" w14:textId="36A2779B"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9A7D28">
        <w:rPr>
          <w:b/>
          <w:highlight w:val="yellow"/>
        </w:rPr>
        <w:lastRenderedPageBreak/>
        <w:t>1</w:t>
      </w:r>
      <w:r w:rsidR="009A61F6">
        <w:rPr>
          <w:b/>
          <w:highlight w:val="yellow"/>
        </w:rPr>
        <w:t>8</w:t>
      </w:r>
      <w:bookmarkStart w:id="0" w:name="_GoBack"/>
      <w:bookmarkEnd w:id="0"/>
      <w:r w:rsidR="00AC15AF">
        <w:rPr>
          <w:b/>
          <w:highlight w:val="yellow"/>
        </w:rPr>
        <w:t>. </w:t>
      </w:r>
      <w:r w:rsidR="00760406">
        <w:rPr>
          <w:b/>
          <w:highlight w:val="yellow"/>
        </w:rPr>
        <w:t>2</w:t>
      </w:r>
      <w:r w:rsidR="004E4E23">
        <w:rPr>
          <w:b/>
          <w:highlight w:val="yellow"/>
        </w:rPr>
        <w:t>.</w:t>
      </w:r>
      <w:r>
        <w:rPr>
          <w:b/>
          <w:highlight w:val="yellow"/>
        </w:rPr>
        <w:t> </w:t>
      </w:r>
      <w:r w:rsidR="00AE72F6">
        <w:rPr>
          <w:b/>
          <w:highlight w:val="yellow"/>
        </w:rPr>
        <w:t>202</w:t>
      </w:r>
      <w:r w:rsidR="00760406">
        <w:rPr>
          <w:b/>
          <w:highlight w:val="yellow"/>
        </w:rPr>
        <w:t>6</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C223D1">
      <w:pPr>
        <w:numPr>
          <w:ilvl w:val="0"/>
          <w:numId w:val="8"/>
        </w:numPr>
        <w:tabs>
          <w:tab w:val="left" w:pos="426"/>
        </w:tabs>
        <w:snapToGrid w:val="0"/>
        <w:spacing w:after="240"/>
        <w:ind w:left="426"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36A98FC0" w14:textId="77777777" w:rsidR="0040644F" w:rsidRDefault="0040644F" w:rsidP="00C223D1">
      <w:pPr>
        <w:pStyle w:val="Styl-normln-slo-odsazen"/>
        <w:widowControl w:val="0"/>
        <w:numPr>
          <w:ilvl w:val="0"/>
          <w:numId w:val="8"/>
        </w:numPr>
        <w:ind w:left="426"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1FC9A4F" w14:textId="77777777" w:rsidR="005B0947" w:rsidRDefault="0040644F" w:rsidP="00C223D1">
      <w:pPr>
        <w:numPr>
          <w:ilvl w:val="0"/>
          <w:numId w:val="8"/>
        </w:numPr>
        <w:tabs>
          <w:tab w:val="left" w:pos="426"/>
        </w:tabs>
        <w:snapToGrid w:val="0"/>
        <w:spacing w:before="240"/>
        <w:ind w:left="426"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72B88F34" w14:textId="77777777" w:rsidR="0068179F" w:rsidRDefault="003A5A56" w:rsidP="00C223D1">
      <w:pPr>
        <w:numPr>
          <w:ilvl w:val="0"/>
          <w:numId w:val="8"/>
        </w:numPr>
        <w:tabs>
          <w:tab w:val="left" w:pos="426"/>
        </w:tabs>
        <w:snapToGrid w:val="0"/>
        <w:spacing w:before="240" w:after="240"/>
        <w:ind w:left="426" w:hanging="426"/>
        <w:jc w:val="both"/>
      </w:pPr>
      <w:r>
        <w:t xml:space="preserve">Účastník do elektronického nástroje </w:t>
      </w:r>
      <w:r w:rsidR="00A9291B">
        <w:t xml:space="preserve">dále </w:t>
      </w:r>
      <w:r>
        <w:t xml:space="preserve">připojí </w:t>
      </w:r>
      <w:r w:rsidR="0068179F">
        <w:t>vyplněné přílohy:</w:t>
      </w:r>
    </w:p>
    <w:p w14:paraId="2D5ABB2C" w14:textId="77777777" w:rsidR="00515242" w:rsidRDefault="00515242" w:rsidP="00515242">
      <w:pPr>
        <w:tabs>
          <w:tab w:val="left" w:pos="426"/>
        </w:tabs>
        <w:snapToGrid w:val="0"/>
        <w:jc w:val="both"/>
      </w:pPr>
      <w:r>
        <w:tab/>
      </w:r>
      <w:r w:rsidR="004E4C76">
        <w:t xml:space="preserve">Příloha č. 1 – </w:t>
      </w:r>
      <w:r w:rsidR="00B366E9">
        <w:t xml:space="preserve">Návrh </w:t>
      </w:r>
      <w:r w:rsidR="008E7136">
        <w:t>Kupní smlouv</w:t>
      </w:r>
      <w:r w:rsidR="00B366E9">
        <w:t>y</w:t>
      </w:r>
      <w:r w:rsidR="008E7136">
        <w:t xml:space="preserve"> </w:t>
      </w:r>
      <w:r w:rsidR="008E7136" w:rsidRPr="008E7136">
        <w:rPr>
          <w:b/>
        </w:rPr>
        <w:t>podeps</w:t>
      </w:r>
      <w:r w:rsidR="008E7136">
        <w:rPr>
          <w:b/>
        </w:rPr>
        <w:t>a</w:t>
      </w:r>
      <w:r w:rsidR="008E7136" w:rsidRPr="008E7136">
        <w:rPr>
          <w:b/>
        </w:rPr>
        <w:t>n</w:t>
      </w:r>
      <w:r w:rsidR="00B366E9">
        <w:rPr>
          <w:b/>
        </w:rPr>
        <w:t>ý</w:t>
      </w:r>
      <w:r w:rsidR="008E7136" w:rsidRPr="008E7136">
        <w:rPr>
          <w:b/>
        </w:rPr>
        <w:t xml:space="preserve"> oprávněnou osobou dodavatele</w:t>
      </w:r>
      <w:r>
        <w:t xml:space="preserve">, včetně </w:t>
      </w:r>
    </w:p>
    <w:p w14:paraId="0CCB5570" w14:textId="77777777" w:rsidR="00515242" w:rsidRDefault="00515242" w:rsidP="00515242">
      <w:pPr>
        <w:tabs>
          <w:tab w:val="left" w:pos="426"/>
        </w:tabs>
        <w:snapToGrid w:val="0"/>
        <w:jc w:val="both"/>
      </w:pPr>
      <w:r>
        <w:t xml:space="preserve">                              podepsané přesné specifikace nabízeného výrobku  </w:t>
      </w:r>
    </w:p>
    <w:p w14:paraId="6F9963FB" w14:textId="77777777" w:rsidR="0093550E" w:rsidRDefault="0093550E" w:rsidP="00515242">
      <w:pPr>
        <w:tabs>
          <w:tab w:val="left" w:pos="426"/>
        </w:tabs>
        <w:snapToGrid w:val="0"/>
        <w:jc w:val="both"/>
      </w:pPr>
    </w:p>
    <w:p w14:paraId="6A9D7A29" w14:textId="77777777" w:rsidR="0093550E" w:rsidRDefault="0093550E" w:rsidP="00515242">
      <w:pPr>
        <w:tabs>
          <w:tab w:val="left" w:pos="426"/>
        </w:tabs>
        <w:snapToGrid w:val="0"/>
        <w:jc w:val="both"/>
      </w:pPr>
      <w:r>
        <w:tab/>
        <w:t>Příloha č. 1a – Vyplněná technická specifikace</w:t>
      </w:r>
    </w:p>
    <w:p w14:paraId="366458FA" w14:textId="77777777" w:rsidR="00515242" w:rsidRDefault="00515242" w:rsidP="00515242">
      <w:pPr>
        <w:tabs>
          <w:tab w:val="left" w:pos="426"/>
        </w:tabs>
        <w:snapToGrid w:val="0"/>
        <w:jc w:val="both"/>
      </w:pPr>
    </w:p>
    <w:p w14:paraId="42B63FBE" w14:textId="77777777" w:rsidR="00515242" w:rsidRDefault="00515242" w:rsidP="00515242">
      <w:pPr>
        <w:tabs>
          <w:tab w:val="left" w:pos="426"/>
        </w:tabs>
        <w:snapToGrid w:val="0"/>
        <w:jc w:val="both"/>
      </w:pPr>
      <w:r>
        <w:tab/>
        <w:t xml:space="preserve">Příloha č. 2 – Čestné prohlášení </w:t>
      </w:r>
      <w:r w:rsidRPr="00515242">
        <w:rPr>
          <w:b/>
        </w:rPr>
        <w:t>podepsané statutárním zástupcem</w:t>
      </w:r>
      <w:r>
        <w:t xml:space="preserve"> </w:t>
      </w:r>
    </w:p>
    <w:p w14:paraId="64B83C74" w14:textId="77777777" w:rsidR="004E4C76" w:rsidRDefault="00515242" w:rsidP="00515242">
      <w:pPr>
        <w:tabs>
          <w:tab w:val="left" w:pos="426"/>
        </w:tabs>
        <w:snapToGrid w:val="0"/>
        <w:jc w:val="both"/>
      </w:pPr>
      <w:r>
        <w:t xml:space="preserve">        </w:t>
      </w:r>
    </w:p>
    <w:p w14:paraId="0AF42594" w14:textId="77777777" w:rsidR="00B72682" w:rsidRDefault="00B72682" w:rsidP="002C10A6">
      <w:pPr>
        <w:tabs>
          <w:tab w:val="left" w:pos="426"/>
        </w:tabs>
        <w:snapToGrid w:val="0"/>
        <w:ind w:left="426"/>
        <w:jc w:val="both"/>
      </w:pPr>
      <w:r>
        <w:t>Příloh</w:t>
      </w:r>
      <w:r w:rsidR="0040644F">
        <w:t>a</w:t>
      </w:r>
      <w:r>
        <w:t xml:space="preserve"> č. </w:t>
      </w:r>
      <w:r w:rsidR="00515242">
        <w:t>3</w:t>
      </w:r>
      <w:r w:rsidR="0040644F">
        <w:t xml:space="preserve"> – Krycí list nabídky </w:t>
      </w:r>
      <w:r w:rsidR="0040644F" w:rsidRPr="0040644F">
        <w:rPr>
          <w:b/>
        </w:rPr>
        <w:t>podepsaný oprávněnou osobou dodavatele</w:t>
      </w:r>
    </w:p>
    <w:p w14:paraId="535266C5" w14:textId="77777777" w:rsidR="0004494F" w:rsidRDefault="0004494F" w:rsidP="0093550E">
      <w:pPr>
        <w:tabs>
          <w:tab w:val="left" w:pos="426"/>
        </w:tabs>
        <w:snapToGrid w:val="0"/>
        <w:jc w:val="both"/>
      </w:pPr>
    </w:p>
    <w:p w14:paraId="1B3D82C3" w14:textId="77777777" w:rsidR="00515242" w:rsidRDefault="0093550E" w:rsidP="002C10A6">
      <w:pPr>
        <w:tabs>
          <w:tab w:val="left" w:pos="426"/>
        </w:tabs>
        <w:snapToGrid w:val="0"/>
        <w:ind w:left="426"/>
        <w:jc w:val="both"/>
        <w:rPr>
          <w:b/>
        </w:rPr>
      </w:pPr>
      <w:r>
        <w:t>Příloha č. 4</w:t>
      </w:r>
      <w:r w:rsidR="00515242">
        <w:t xml:space="preserve"> – Seznam významných dodávek </w:t>
      </w:r>
      <w:r w:rsidR="00515242" w:rsidRPr="00515242">
        <w:rPr>
          <w:b/>
        </w:rPr>
        <w:t>podepsaný statutárním zástupcem</w:t>
      </w:r>
    </w:p>
    <w:p w14:paraId="771271F7" w14:textId="348FB360" w:rsidR="001B27B8" w:rsidRPr="001B27B8" w:rsidRDefault="001B27B8" w:rsidP="002C10A6">
      <w:pPr>
        <w:tabs>
          <w:tab w:val="left" w:pos="426"/>
        </w:tabs>
        <w:snapToGrid w:val="0"/>
        <w:ind w:left="426"/>
        <w:jc w:val="both"/>
      </w:pPr>
      <w:r>
        <w:rPr>
          <w:b/>
        </w:rPr>
        <w:tab/>
      </w:r>
      <w:r>
        <w:rPr>
          <w:b/>
        </w:rPr>
        <w:tab/>
      </w:r>
      <w:r>
        <w:t>a</w:t>
      </w:r>
      <w:r w:rsidRPr="001B27B8">
        <w:t xml:space="preserve"> další dokumenty prokazující splnění technické kvalifikace dle čl. 8.3</w:t>
      </w:r>
    </w:p>
    <w:p w14:paraId="21CE3B99" w14:textId="77777777" w:rsidR="00F94037" w:rsidRPr="001B27B8" w:rsidRDefault="00F94037" w:rsidP="002C10A6">
      <w:pPr>
        <w:tabs>
          <w:tab w:val="left" w:pos="426"/>
        </w:tabs>
        <w:snapToGrid w:val="0"/>
        <w:ind w:left="426"/>
        <w:jc w:val="both"/>
      </w:pPr>
    </w:p>
    <w:p w14:paraId="6C7AB021" w14:textId="5201F505" w:rsidR="008627EF" w:rsidRDefault="0068179F" w:rsidP="005B27AD">
      <w:pPr>
        <w:numPr>
          <w:ilvl w:val="0"/>
          <w:numId w:val="8"/>
        </w:numPr>
        <w:tabs>
          <w:tab w:val="left" w:pos="426"/>
        </w:tabs>
        <w:snapToGrid w:val="0"/>
        <w:spacing w:after="240"/>
        <w:ind w:left="426" w:hanging="426"/>
        <w:jc w:val="both"/>
      </w:pPr>
      <w:r>
        <w:t xml:space="preserve">Účastník </w:t>
      </w:r>
      <w:r w:rsidR="00F260DC">
        <w:t xml:space="preserve">do </w:t>
      </w:r>
      <w:r>
        <w:t>elektronického nástroje připojí ostatní dokumenty, které ve vztahu k veřejné zakázce považuje za důležité.</w:t>
      </w:r>
    </w:p>
    <w:p w14:paraId="39C3C292" w14:textId="77777777" w:rsidR="00926F68" w:rsidRDefault="00926F68" w:rsidP="000E0F3A">
      <w:pPr>
        <w:tabs>
          <w:tab w:val="left" w:pos="2760"/>
        </w:tabs>
        <w:snapToGrid w:val="0"/>
        <w:jc w:val="both"/>
      </w:pPr>
    </w:p>
    <w:p w14:paraId="260C3A20" w14:textId="77777777" w:rsidR="006E76A8" w:rsidRDefault="006E76A8" w:rsidP="00C223D1">
      <w:pPr>
        <w:numPr>
          <w:ilvl w:val="0"/>
          <w:numId w:val="7"/>
        </w:numPr>
        <w:pBdr>
          <w:top w:val="single" w:sz="4" w:space="1" w:color="auto"/>
          <w:bottom w:val="single" w:sz="4" w:space="1" w:color="auto"/>
        </w:pBdr>
        <w:shd w:val="clear" w:color="auto" w:fill="D9D9D9"/>
        <w:snapToGrid w:val="0"/>
        <w:spacing w:line="276" w:lineRule="auto"/>
        <w:jc w:val="center"/>
      </w:pPr>
      <w:r>
        <w:rPr>
          <w:b/>
        </w:rPr>
        <w:t>Ostatní ujednání</w:t>
      </w:r>
    </w:p>
    <w:p w14:paraId="3E1EA45C" w14:textId="77777777" w:rsidR="00170349" w:rsidRDefault="00170349" w:rsidP="00883AC9">
      <w:pPr>
        <w:snapToGrid w:val="0"/>
        <w:jc w:val="both"/>
      </w:pPr>
    </w:p>
    <w:p w14:paraId="389422E2" w14:textId="77777777" w:rsidR="003D2A39" w:rsidRDefault="003D2A39" w:rsidP="00D53C57">
      <w:pPr>
        <w:numPr>
          <w:ilvl w:val="1"/>
          <w:numId w:val="10"/>
        </w:numPr>
        <w:snapToGrid w:val="0"/>
        <w:spacing w:after="240"/>
        <w:ind w:left="567" w:hanging="567"/>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D53C57">
      <w:pPr>
        <w:numPr>
          <w:ilvl w:val="1"/>
          <w:numId w:val="10"/>
        </w:numPr>
        <w:snapToGrid w:val="0"/>
        <w:spacing w:after="240"/>
        <w:ind w:left="567" w:hanging="567"/>
        <w:jc w:val="both"/>
      </w:pPr>
      <w:r>
        <w:t>Zadavatel si vyhrazuje právo veřejnou zakázku malého rozsahu kdykoliv zrušit bez udání důvodu.</w:t>
      </w:r>
    </w:p>
    <w:p w14:paraId="0E2CE539" w14:textId="77777777" w:rsidR="00CF6352" w:rsidRDefault="00CF6352" w:rsidP="00D53C57">
      <w:pPr>
        <w:numPr>
          <w:ilvl w:val="1"/>
          <w:numId w:val="10"/>
        </w:numPr>
        <w:snapToGrid w:val="0"/>
        <w:spacing w:after="240"/>
        <w:ind w:left="567" w:hanging="567"/>
        <w:jc w:val="both"/>
      </w:pPr>
      <w:r>
        <w:t>Zadavatel nehradí účastníkům náklady vzniklé z účasti v řízení.</w:t>
      </w:r>
    </w:p>
    <w:p w14:paraId="6B6270C1" w14:textId="77777777" w:rsidR="00CF6352" w:rsidRDefault="00CF6352" w:rsidP="00D53C57">
      <w:pPr>
        <w:numPr>
          <w:ilvl w:val="1"/>
          <w:numId w:val="10"/>
        </w:numPr>
        <w:snapToGrid w:val="0"/>
        <w:spacing w:after="240"/>
        <w:ind w:left="567" w:hanging="567"/>
        <w:jc w:val="both"/>
      </w:pPr>
      <w:r>
        <w:t xml:space="preserve">Nesplnění podmínek zadání či neúplnost nabídky je důvodem k vyřazení nabídky z hodnocení </w:t>
      </w:r>
      <w:r>
        <w:lastRenderedPageBreak/>
        <w:t>a vyloučení účastníka z další účasti v zadávacím řízení.</w:t>
      </w:r>
    </w:p>
    <w:p w14:paraId="3A8C8D08" w14:textId="77777777" w:rsidR="00CF6352" w:rsidRDefault="00CF6352" w:rsidP="00D53C57">
      <w:pPr>
        <w:numPr>
          <w:ilvl w:val="1"/>
          <w:numId w:val="10"/>
        </w:numPr>
        <w:snapToGrid w:val="0"/>
        <w:spacing w:after="240"/>
        <w:ind w:left="567" w:hanging="567"/>
        <w:jc w:val="both"/>
      </w:pPr>
      <w:r>
        <w:t>Ukončením výběrového řízení a oznámením výsledku nevznikne automaticky smluvní vztah.</w:t>
      </w:r>
    </w:p>
    <w:p w14:paraId="3D0B3B8E" w14:textId="77777777" w:rsidR="00CF6352" w:rsidRDefault="00CF6352" w:rsidP="00D53C57">
      <w:pPr>
        <w:numPr>
          <w:ilvl w:val="1"/>
          <w:numId w:val="10"/>
        </w:numPr>
        <w:snapToGrid w:val="0"/>
        <w:spacing w:after="240"/>
        <w:ind w:left="567" w:hanging="567"/>
        <w:jc w:val="both"/>
      </w:pPr>
      <w:r>
        <w:t xml:space="preserve">Zadavatel si vyhrazuje </w:t>
      </w:r>
      <w:r w:rsidR="005D4905">
        <w:t>právo na odmítnutí všech předložených nabídek.</w:t>
      </w:r>
    </w:p>
    <w:p w14:paraId="72F893A5" w14:textId="0C08BEFE" w:rsidR="006760FA" w:rsidRDefault="006760FA" w:rsidP="00D53C57">
      <w:pPr>
        <w:numPr>
          <w:ilvl w:val="1"/>
          <w:numId w:val="10"/>
        </w:numPr>
        <w:snapToGrid w:val="0"/>
        <w:spacing w:after="240"/>
        <w:ind w:left="567" w:hanging="567"/>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454511B5" w14:textId="77777777" w:rsidR="00FD42AA" w:rsidRDefault="00FD42AA" w:rsidP="00883AC9">
      <w:pPr>
        <w:snapToGrid w:val="0"/>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77777777" w:rsidR="00FD42AA" w:rsidRDefault="006064FC" w:rsidP="000F163A">
      <w:pPr>
        <w:tabs>
          <w:tab w:val="left" w:pos="993"/>
        </w:tabs>
        <w:snapToGrid w:val="0"/>
        <w:jc w:val="both"/>
      </w:pPr>
      <w:r>
        <w:tab/>
      </w:r>
      <w:r w:rsidR="000F163A">
        <w:t xml:space="preserve">Příloha č. </w:t>
      </w:r>
      <w:r w:rsidR="008E7136">
        <w:t>1</w:t>
      </w:r>
      <w:r w:rsidR="000F163A">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77777777" w:rsidR="004121A5" w:rsidRDefault="004121A5" w:rsidP="000F163A">
      <w:pPr>
        <w:tabs>
          <w:tab w:val="left" w:pos="993"/>
        </w:tabs>
        <w:snapToGrid w:val="0"/>
        <w:jc w:val="both"/>
      </w:pPr>
      <w:r>
        <w:tab/>
        <w:t>Příloha č. 1a – Technická specifikace</w:t>
      </w:r>
    </w:p>
    <w:p w14:paraId="7332B0C5" w14:textId="77777777" w:rsidR="00DB565A" w:rsidRPr="00231E52" w:rsidRDefault="00DB565A" w:rsidP="000F163A">
      <w:pPr>
        <w:tabs>
          <w:tab w:val="left" w:pos="993"/>
        </w:tabs>
        <w:snapToGrid w:val="0"/>
        <w:jc w:val="both"/>
      </w:pPr>
      <w:r>
        <w:tab/>
        <w:t>Příloha č. 2 – Čestné prohlášení</w:t>
      </w:r>
    </w:p>
    <w:p w14:paraId="7AB461D6" w14:textId="77777777" w:rsidR="008E7136" w:rsidRDefault="006064FC" w:rsidP="000F163A">
      <w:pPr>
        <w:tabs>
          <w:tab w:val="left" w:pos="993"/>
        </w:tabs>
        <w:snapToGrid w:val="0"/>
        <w:jc w:val="both"/>
      </w:pPr>
      <w:r w:rsidRPr="00231E52">
        <w:tab/>
      </w:r>
      <w:r w:rsidR="00885C98"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77777777" w:rsidR="00DB565A" w:rsidRPr="00231E52" w:rsidRDefault="0093550E" w:rsidP="000F163A">
      <w:pPr>
        <w:tabs>
          <w:tab w:val="left" w:pos="993"/>
        </w:tabs>
        <w:snapToGrid w:val="0"/>
        <w:jc w:val="both"/>
      </w:pPr>
      <w:r>
        <w:tab/>
        <w:t>Příloha č. 4</w:t>
      </w:r>
      <w:r w:rsidR="004121A5">
        <w:t xml:space="preserve"> – Seznam významných dodávek</w:t>
      </w:r>
    </w:p>
    <w:p w14:paraId="0A4B4E95" w14:textId="77777777" w:rsidR="00B3518A" w:rsidRDefault="00B3518A" w:rsidP="00883AC9">
      <w:pPr>
        <w:snapToGrid w:val="0"/>
        <w:jc w:val="both"/>
      </w:pPr>
    </w:p>
    <w:sectPr w:rsidR="00B3518A" w:rsidSect="00DA4FE4">
      <w:headerReference w:type="even" r:id="rId13"/>
      <w:headerReference w:type="default" r:id="rId14"/>
      <w:footerReference w:type="even" r:id="rId15"/>
      <w:footerReference w:type="default" r:id="rId16"/>
      <w:headerReference w:type="first" r:id="rId17"/>
      <w:footerReference w:type="first" r:id="rId18"/>
      <w:pgSz w:w="11906" w:h="16838"/>
      <w:pgMar w:top="2268" w:right="1274" w:bottom="1985" w:left="1134" w:header="1134" w:footer="3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946A7" w14:textId="77777777" w:rsidR="00916D36" w:rsidRDefault="00916D36">
      <w:r>
        <w:separator/>
      </w:r>
    </w:p>
  </w:endnote>
  <w:endnote w:type="continuationSeparator" w:id="0">
    <w:p w14:paraId="04F6CC58" w14:textId="77777777" w:rsidR="00916D36" w:rsidRDefault="00916D36">
      <w:r>
        <w:continuationSeparator/>
      </w:r>
    </w:p>
  </w:endnote>
  <w:endnote w:type="continuationNotice" w:id="1">
    <w:p w14:paraId="18A25536" w14:textId="77777777" w:rsidR="00916D36" w:rsidRDefault="00916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C42D3" w14:textId="77777777" w:rsidR="00A33D96" w:rsidRDefault="00A33D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7B34" w14:textId="77777777" w:rsidR="00303537" w:rsidRDefault="00303537">
    <w:pPr>
      <w:pStyle w:val="Zpat"/>
      <w:jc w:val="center"/>
    </w:pPr>
    <w:r>
      <w:fldChar w:fldCharType="begin"/>
    </w:r>
    <w:r>
      <w:instrText>PAGE   \* MERGEFORMAT</w:instrText>
    </w:r>
    <w:r>
      <w:fldChar w:fldCharType="separate"/>
    </w:r>
    <w:r w:rsidR="009A61F6">
      <w:rPr>
        <w:noProof/>
      </w:rPr>
      <w:t>8</w:t>
    </w:r>
    <w:r>
      <w:fldChar w:fldCharType="end"/>
    </w:r>
  </w:p>
  <w:p w14:paraId="1F1E34B6" w14:textId="77777777" w:rsidR="00303537" w:rsidRDefault="0030353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146D4" w14:textId="77777777" w:rsidR="00A33D96" w:rsidRDefault="00A33D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7892C" w14:textId="77777777" w:rsidR="00916D36" w:rsidRDefault="00916D36">
      <w:r>
        <w:separator/>
      </w:r>
    </w:p>
  </w:footnote>
  <w:footnote w:type="continuationSeparator" w:id="0">
    <w:p w14:paraId="385C6377" w14:textId="77777777" w:rsidR="00916D36" w:rsidRDefault="00916D36">
      <w:r>
        <w:continuationSeparator/>
      </w:r>
    </w:p>
  </w:footnote>
  <w:footnote w:type="continuationNotice" w:id="1">
    <w:p w14:paraId="52F892EE" w14:textId="77777777" w:rsidR="00916D36" w:rsidRDefault="00916D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7B230" w14:textId="77777777" w:rsidR="00A33D96" w:rsidRDefault="00A33D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08958" w14:textId="1682328A" w:rsidR="007814E3" w:rsidRDefault="00112110" w:rsidP="00395E03">
    <w:r>
      <w:rPr>
        <w:noProof/>
        <w:lang w:eastAsia="cs-CZ"/>
      </w:rPr>
      <w:drawing>
        <wp:anchor distT="0" distB="0" distL="114300" distR="114300" simplePos="0" relativeHeight="251657728" behindDoc="1" locked="0" layoutInCell="1" allowOverlap="1" wp14:anchorId="2AF5852B" wp14:editId="1D6A6A71">
          <wp:simplePos x="0" y="0"/>
          <wp:positionH relativeFrom="column">
            <wp:posOffset>0</wp:posOffset>
          </wp:positionH>
          <wp:positionV relativeFrom="paragraph">
            <wp:posOffset>100330</wp:posOffset>
          </wp:positionV>
          <wp:extent cx="277495" cy="39116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1B4BB" w14:textId="3F85BFCA" w:rsidR="007814E3" w:rsidRDefault="00A33D96" w:rsidP="00395E03">
    <w:pPr>
      <w:pBdr>
        <w:bottom w:val="single" w:sz="4" w:space="1" w:color="auto"/>
      </w:pBdr>
      <w:spacing w:after="60"/>
      <w:ind w:firstLine="709"/>
      <w:rPr>
        <w:b/>
      </w:rPr>
    </w:pPr>
    <w:r>
      <w:rPr>
        <w:b/>
        <w:caps/>
        <w:sz w:val="28"/>
        <w:szCs w:val="28"/>
      </w:rPr>
      <w:t xml:space="preserve">MORAVSKOSLEZSKÁ </w:t>
    </w:r>
    <w:r w:rsidR="007814E3">
      <w:rPr>
        <w:b/>
        <w:caps/>
        <w:sz w:val="28"/>
        <w:szCs w:val="28"/>
      </w:rPr>
      <w:t>Nemocnice Třinec</w:t>
    </w:r>
    <w:r w:rsidR="007814E3">
      <w:rPr>
        <w:b/>
        <w:sz w:val="28"/>
        <w:szCs w:val="28"/>
      </w:rPr>
      <w:t xml:space="preserve">, </w:t>
    </w:r>
    <w:r w:rsidR="007814E3">
      <w:rPr>
        <w:b/>
      </w:rPr>
      <w:t>příspěvková organizace</w:t>
    </w:r>
  </w:p>
  <w:p w14:paraId="613F59E0" w14:textId="77777777" w:rsidR="007814E3" w:rsidRPr="000C6EFF" w:rsidRDefault="00FC7C93" w:rsidP="00395E03">
    <w:pPr>
      <w:pBdr>
        <w:bottom w:val="single" w:sz="4" w:space="1" w:color="auto"/>
      </w:pBdr>
      <w:ind w:firstLine="708"/>
      <w:rPr>
        <w:b/>
      </w:rPr>
    </w:pPr>
    <w:r>
      <w:rPr>
        <w:b/>
      </w:rPr>
      <w:t xml:space="preserve">Kaštanová </w:t>
    </w:r>
    <w:r w:rsidR="007814E3">
      <w:rPr>
        <w:b/>
      </w:rPr>
      <w:t xml:space="preserve">268, Dolní </w:t>
    </w:r>
    <w:proofErr w:type="spellStart"/>
    <w:r w:rsidR="007814E3">
      <w:rPr>
        <w:b/>
      </w:rPr>
      <w:t>Líštná</w:t>
    </w:r>
    <w:proofErr w:type="spellEnd"/>
    <w:r w:rsidR="007814E3">
      <w:rPr>
        <w:b/>
      </w:rPr>
      <w:t>, 739 61 Třinec</w:t>
    </w:r>
  </w:p>
  <w:p w14:paraId="5667CE73" w14:textId="77777777" w:rsidR="007814E3" w:rsidRDefault="007814E3" w:rsidP="00395E03">
    <w:pPr>
      <w:pStyle w:val="Zpat"/>
      <w:spacing w:before="60"/>
      <w:jc w:val="right"/>
    </w:pPr>
    <w:r w:rsidRPr="000869AA">
      <w:rPr>
        <w:i/>
        <w:sz w:val="16"/>
        <w:szCs w:val="16"/>
      </w:rPr>
      <w:t>AKREDITOVANÉ ZDRAVOTNICKÉ ZAŘÍZ</w:t>
    </w:r>
    <w:r w:rsidR="00D85724">
      <w:rPr>
        <w:i/>
        <w:sz w:val="16"/>
        <w:szCs w:val="16"/>
      </w:rPr>
      <w:t xml:space="preserve">EN </w:t>
    </w:r>
    <w:r w:rsidRPr="000869AA">
      <w:rPr>
        <w:i/>
        <w:sz w:val="16"/>
        <w:szCs w:val="16"/>
      </w:rPr>
      <w:t>Í</w:t>
    </w:r>
  </w:p>
  <w:p w14:paraId="6767F714" w14:textId="77777777" w:rsidR="007814E3" w:rsidRPr="00395E03" w:rsidRDefault="007814E3" w:rsidP="00395E0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CC871" w14:textId="77777777" w:rsidR="00A33D96" w:rsidRDefault="00A33D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C64BBF"/>
    <w:multiLevelType w:val="hybridMultilevel"/>
    <w:tmpl w:val="CFE8B812"/>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4"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221699"/>
    <w:multiLevelType w:val="hybridMultilevel"/>
    <w:tmpl w:val="895631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10"/>
  </w:num>
  <w:num w:numId="5">
    <w:abstractNumId w:val="12"/>
  </w:num>
  <w:num w:numId="6">
    <w:abstractNumId w:val="7"/>
  </w:num>
  <w:num w:numId="7">
    <w:abstractNumId w:val="6"/>
  </w:num>
  <w:num w:numId="8">
    <w:abstractNumId w:val="13"/>
  </w:num>
  <w:num w:numId="9">
    <w:abstractNumId w:val="15"/>
  </w:num>
  <w:num w:numId="10">
    <w:abstractNumId w:val="9"/>
  </w:num>
  <w:num w:numId="11">
    <w:abstractNumId w:val="1"/>
  </w:num>
  <w:num w:numId="12">
    <w:abstractNumId w:val="16"/>
  </w:num>
  <w:num w:numId="13">
    <w:abstractNumId w:val="14"/>
  </w:num>
  <w:num w:numId="1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2DC"/>
    <w:rsid w:val="001A59E6"/>
    <w:rsid w:val="001B27B8"/>
    <w:rsid w:val="001C3C6F"/>
    <w:rsid w:val="001C418B"/>
    <w:rsid w:val="001C4C07"/>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1A7F"/>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37F7"/>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0EB4"/>
    <w:rsid w:val="00653E9F"/>
    <w:rsid w:val="00660753"/>
    <w:rsid w:val="0066180A"/>
    <w:rsid w:val="00664F62"/>
    <w:rsid w:val="0066797F"/>
    <w:rsid w:val="006679E0"/>
    <w:rsid w:val="00674606"/>
    <w:rsid w:val="006760FA"/>
    <w:rsid w:val="0068179F"/>
    <w:rsid w:val="00684B0A"/>
    <w:rsid w:val="00685B71"/>
    <w:rsid w:val="00685FD4"/>
    <w:rsid w:val="00690090"/>
    <w:rsid w:val="00692FF6"/>
    <w:rsid w:val="006961BA"/>
    <w:rsid w:val="00696B67"/>
    <w:rsid w:val="006A1337"/>
    <w:rsid w:val="006A1561"/>
    <w:rsid w:val="006A26EB"/>
    <w:rsid w:val="006A28BC"/>
    <w:rsid w:val="006A31DA"/>
    <w:rsid w:val="006A55B9"/>
    <w:rsid w:val="006A68B2"/>
    <w:rsid w:val="006B1336"/>
    <w:rsid w:val="006B4889"/>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0406"/>
    <w:rsid w:val="00762008"/>
    <w:rsid w:val="007623F3"/>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5016"/>
    <w:rsid w:val="00796AE0"/>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393"/>
    <w:rsid w:val="00984B3E"/>
    <w:rsid w:val="00992F00"/>
    <w:rsid w:val="009A3480"/>
    <w:rsid w:val="009A4264"/>
    <w:rsid w:val="009A56E7"/>
    <w:rsid w:val="009A61F6"/>
    <w:rsid w:val="009A7D28"/>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319D0"/>
    <w:rsid w:val="00A33D96"/>
    <w:rsid w:val="00A41BE3"/>
    <w:rsid w:val="00A454D0"/>
    <w:rsid w:val="00A45DF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15AF"/>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F2861"/>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438F8"/>
    <w:rsid w:val="00D47F5E"/>
    <w:rsid w:val="00D501BC"/>
    <w:rsid w:val="00D5058A"/>
    <w:rsid w:val="00D52597"/>
    <w:rsid w:val="00D52CDF"/>
    <w:rsid w:val="00D53C57"/>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279C"/>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577D"/>
    <w:rsid w:val="00E5608E"/>
    <w:rsid w:val="00E563E3"/>
    <w:rsid w:val="00E567C1"/>
    <w:rsid w:val="00E61A8F"/>
    <w:rsid w:val="00E65456"/>
    <w:rsid w:val="00E722E2"/>
    <w:rsid w:val="00E74B8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ind w:left="0" w:firstLine="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643974472">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4F875-31F3-4BE4-9C44-11B6EB66B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2022</Words>
  <Characters>11936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13931</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Lucie Bujáková</cp:lastModifiedBy>
  <cp:revision>21</cp:revision>
  <cp:lastPrinted>2023-08-15T09:13:00Z</cp:lastPrinted>
  <dcterms:created xsi:type="dcterms:W3CDTF">2025-06-06T12:13:00Z</dcterms:created>
  <dcterms:modified xsi:type="dcterms:W3CDTF">2026-02-05T07:42:00Z</dcterms:modified>
</cp:coreProperties>
</file>